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59" w:rsidRDefault="00B1795A" w:rsidP="001024B7">
      <w:pPr>
        <w:pStyle w:val="berschrift1"/>
      </w:pPr>
      <w:r>
        <w:t xml:space="preserve">Arbeitsblatt </w:t>
      </w:r>
      <w:r w:rsidR="002C294E">
        <w:t>6</w:t>
      </w:r>
      <w:r>
        <w:t xml:space="preserve">: </w:t>
      </w:r>
      <w:r w:rsidR="00921175">
        <w:t xml:space="preserve">Fahren </w:t>
      </w:r>
      <w:r w:rsidR="002C294E">
        <w:t>einer Figur</w:t>
      </w:r>
    </w:p>
    <w:p w:rsidR="00445744" w:rsidRDefault="00445744" w:rsidP="00445744">
      <w:r>
        <w:t>Auf</w:t>
      </w:r>
      <w:r w:rsidR="00E5641B">
        <w:t>t</w:t>
      </w:r>
      <w:r>
        <w:t xml:space="preserve">rag: </w:t>
      </w:r>
      <w:r w:rsidR="00A77737">
        <w:t xml:space="preserve">Bis jetzt hast du Programme nachgezeichnet. Für diese Aufgabe musst du die Blöcke selber suchen und in der richtigen Reihenfolge programmieren. </w:t>
      </w:r>
      <w:r>
        <w:t xml:space="preserve">Erstelle ein Programm, mit dem der Roboter </w:t>
      </w:r>
      <w:r w:rsidR="00867544">
        <w:t>eine Figur 8</w:t>
      </w:r>
      <w:r w:rsidR="00447081">
        <w:t xml:space="preserve"> fährt</w:t>
      </w:r>
      <w:r w:rsidR="00E140EC">
        <w:t>:</w:t>
      </w:r>
    </w:p>
    <w:p w:rsidR="00067E36" w:rsidRDefault="00867544" w:rsidP="00445744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1970258</wp:posOffset>
                </wp:positionH>
                <wp:positionV relativeFrom="paragraph">
                  <wp:posOffset>89451</wp:posOffset>
                </wp:positionV>
                <wp:extent cx="264160" cy="554982"/>
                <wp:effectExtent l="0" t="0" r="21590" b="17145"/>
                <wp:wrapNone/>
                <wp:docPr id="1" name="Nach links gekrümmter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554982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145BA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Nach links gekrümmter Pfeil 1" o:spid="_x0000_s1026" type="#_x0000_t103" style="position:absolute;margin-left:155.15pt;margin-top:7.05pt;width:20.8pt;height:43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" adj="16459,20315,5400" fillcolor="#4f81bd [3204]" strokecolor="#243f60 [1604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57FBE3" wp14:editId="0E66F076">
                <wp:simplePos x="0" y="0"/>
                <wp:positionH relativeFrom="column">
                  <wp:posOffset>1524936</wp:posOffset>
                </wp:positionH>
                <wp:positionV relativeFrom="paragraph">
                  <wp:posOffset>56713</wp:posOffset>
                </wp:positionV>
                <wp:extent cx="359909" cy="560268"/>
                <wp:effectExtent l="0" t="0" r="21590" b="11430"/>
                <wp:wrapNone/>
                <wp:docPr id="4" name="Nach links gekrümmter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9909" cy="560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49BA6" id="Nach links gekrümmter Pfeil 4" o:spid="_x0000_s1026" type="#_x0000_t103" style="position:absolute;margin-left:120.05pt;margin-top:4.45pt;width:28.35pt;height:44.1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" adj="14662,19865,5400" fillcolor="#4f81bd [3204]" strokecolor="#243f60 [1604]" strokeweight="2pt"/>
            </w:pict>
          </mc:Fallback>
        </mc:AlternateContent>
      </w:r>
    </w:p>
    <w:p w:rsidR="00447081" w:rsidRDefault="00867544" w:rsidP="004E3D50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BD903C" wp14:editId="68532430">
                <wp:simplePos x="0" y="0"/>
                <wp:positionH relativeFrom="column">
                  <wp:posOffset>1589698</wp:posOffset>
                </wp:positionH>
                <wp:positionV relativeFrom="paragraph">
                  <wp:posOffset>226078</wp:posOffset>
                </wp:positionV>
                <wp:extent cx="310627" cy="581411"/>
                <wp:effectExtent l="0" t="0" r="13335" b="28575"/>
                <wp:wrapNone/>
                <wp:docPr id="3" name="Nach links gekrümmter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0627" cy="581411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14E61" id="Nach links gekrümmter Pfeil 3" o:spid="_x0000_s1026" type="#_x0000_t103" style="position:absolute;margin-left:125.15pt;margin-top:17.8pt;width:24.45pt;height:45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" adj="15830,20158,5400" fillcolor="#4f81bd [3204]" strokecolor="#243f60 [1604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5036" wp14:editId="63BC1948">
                <wp:simplePos x="0" y="0"/>
                <wp:positionH relativeFrom="column">
                  <wp:posOffset>1969788</wp:posOffset>
                </wp:positionH>
                <wp:positionV relativeFrom="paragraph">
                  <wp:posOffset>209157</wp:posOffset>
                </wp:positionV>
                <wp:extent cx="306561" cy="560268"/>
                <wp:effectExtent l="0" t="0" r="17780" b="11430"/>
                <wp:wrapNone/>
                <wp:docPr id="2" name="Nach links gekrümmter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06561" cy="560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B9472" id="Nach links gekrümmter Pfeil 2" o:spid="_x0000_s1026" type="#_x0000_t103" style="position:absolute;margin-left:155.1pt;margin-top:16.45pt;width:24.15pt;height:44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" adj="15691,20123,5400" fillcolor="#4f81bd [3204]" strokecolor="#243f60 [1604]" strokeweight="2pt"/>
            </w:pict>
          </mc:Fallback>
        </mc:AlternateContent>
      </w:r>
    </w:p>
    <w:p w:rsidR="00447081" w:rsidRDefault="00447081" w:rsidP="004E3D50"/>
    <w:p w:rsidR="00867544" w:rsidRDefault="00867544" w:rsidP="004E3D50"/>
    <w:p w:rsidR="006C4F93" w:rsidRDefault="00921175" w:rsidP="004E3D50">
      <w:r>
        <w:t>Vorgehen:</w:t>
      </w:r>
    </w:p>
    <w:p w:rsidR="002B77C7" w:rsidRDefault="00E430C2" w:rsidP="00E0628F">
      <w:pPr>
        <w:pStyle w:val="Listenabsatz"/>
        <w:numPr>
          <w:ilvl w:val="0"/>
          <w:numId w:val="5"/>
        </w:numPr>
      </w:pPr>
      <w:r>
        <w:t>Nun kennst d</w:t>
      </w:r>
      <w:r w:rsidR="002B77C7">
        <w:t>u di</w:t>
      </w:r>
      <w:r>
        <w:t>e Robotersprache, die in Mindst</w:t>
      </w:r>
      <w:r w:rsidR="002B77C7">
        <w:t>o</w:t>
      </w:r>
      <w:r>
        <w:t>r</w:t>
      </w:r>
      <w:r w:rsidR="002B77C7">
        <w:t xml:space="preserve">ms zur Verfügung steht. Formuliere in der Robotersprache ein Programm, </w:t>
      </w:r>
      <w:r>
        <w:t xml:space="preserve">mit dem </w:t>
      </w:r>
      <w:r w:rsidR="002B77C7">
        <w:t>der Roboter eine Figur 8 fährt.</w:t>
      </w:r>
      <w:r>
        <w:t xml:space="preserve"> Notiere dein Programm.</w:t>
      </w:r>
    </w:p>
    <w:p w:rsidR="002B77C7" w:rsidRDefault="002B77C7" w:rsidP="002B77C7"/>
    <w:p w:rsidR="002B77C7" w:rsidRDefault="002B77C7" w:rsidP="002B77C7"/>
    <w:p w:rsidR="002B77C7" w:rsidRDefault="002B77C7" w:rsidP="002B77C7"/>
    <w:p w:rsidR="00921175" w:rsidRDefault="002B2D68" w:rsidP="00E0628F">
      <w:pPr>
        <w:pStyle w:val="Listenabsatz"/>
        <w:numPr>
          <w:ilvl w:val="0"/>
          <w:numId w:val="5"/>
        </w:numPr>
      </w:pPr>
      <w:r>
        <w:t>E</w:t>
      </w:r>
      <w:r w:rsidR="00921175">
        <w:t>rstelle ein neues Programm</w:t>
      </w:r>
      <w:r w:rsidR="002B77C7">
        <w:t xml:space="preserve"> und programmiere, was du vorher in der Robotersprache aufgeschrieben hast.</w:t>
      </w:r>
    </w:p>
    <w:p w:rsidR="002B77C7" w:rsidRDefault="002B77C7" w:rsidP="004E3D50"/>
    <w:p w:rsidR="002B77C7" w:rsidRDefault="002B77C7" w:rsidP="004E3D50"/>
    <w:p w:rsidR="002B77C7" w:rsidRDefault="002B77C7" w:rsidP="004E3D50"/>
    <w:p w:rsidR="002B77C7" w:rsidRDefault="002B77C7" w:rsidP="004E3D50"/>
    <w:p w:rsidR="00727E71" w:rsidRDefault="00727E71" w:rsidP="004E3D50">
      <w:r>
        <w:t>Zusatzaufgabe:</w:t>
      </w:r>
    </w:p>
    <w:p w:rsidR="007F5378" w:rsidRDefault="00063D16" w:rsidP="007A18F5">
      <w:pPr>
        <w:pStyle w:val="Listenabsatz"/>
        <w:numPr>
          <w:ilvl w:val="0"/>
          <w:numId w:val="4"/>
        </w:numPr>
      </w:pPr>
      <w:r>
        <w:t>Optimiere</w:t>
      </w:r>
      <w:r w:rsidR="007A18F5">
        <w:t xml:space="preserve"> das Programm so, dass </w:t>
      </w:r>
      <w:bookmarkStart w:id="0" w:name="_GoBack"/>
      <w:bookmarkEnd w:id="0"/>
      <w:r w:rsidR="007A18F5">
        <w:t xml:space="preserve">der Roboter </w:t>
      </w:r>
      <w:r>
        <w:t>am Ende genau wieder am Ausgangsort steht</w:t>
      </w:r>
      <w:r w:rsidR="007A18F5">
        <w:t>.</w:t>
      </w:r>
    </w:p>
    <w:p w:rsidR="006E0399" w:rsidRPr="004E3D50" w:rsidRDefault="006E0399" w:rsidP="004E3D50"/>
    <w:sectPr w:rsidR="006E0399" w:rsidRPr="004E3D5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933" w:rsidRDefault="002E7933" w:rsidP="00473C59">
      <w:pPr>
        <w:spacing w:after="0" w:line="240" w:lineRule="auto"/>
      </w:pPr>
      <w:r>
        <w:separator/>
      </w:r>
    </w:p>
  </w:endnote>
  <w:endnote w:type="continuationSeparator" w:id="0">
    <w:p w:rsidR="002E7933" w:rsidRDefault="002E7933" w:rsidP="0047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C59" w:rsidRDefault="00473C59" w:rsidP="00473C59">
    <w:pPr>
      <w:pStyle w:val="Fuzeile"/>
      <w:tabs>
        <w:tab w:val="clear" w:pos="9072"/>
        <w:tab w:val="center" w:pos="9781"/>
      </w:tabs>
      <w:ind w:left="-540" w:right="-851"/>
      <w:rPr>
        <w:rFonts w:ascii="Trebuchet MS" w:hAnsi="Trebuchet MS"/>
        <w:sz w:val="20"/>
        <w:szCs w:val="20"/>
      </w:rPr>
    </w:pPr>
    <w:r>
      <w:rPr>
        <w:rFonts w:ascii="Trebuchet MS" w:hAnsi="Trebuchet MS"/>
        <w:noProof/>
        <w:sz w:val="20"/>
        <w:szCs w:val="20"/>
        <w:lang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4AFAE5" wp14:editId="448811A3">
              <wp:simplePos x="0" y="0"/>
              <wp:positionH relativeFrom="column">
                <wp:posOffset>5941060</wp:posOffset>
              </wp:positionH>
              <wp:positionV relativeFrom="paragraph">
                <wp:posOffset>5080</wp:posOffset>
              </wp:positionV>
              <wp:extent cx="71755" cy="886460"/>
              <wp:effectExtent l="0" t="0" r="0" b="3810"/>
              <wp:wrapNone/>
              <wp:docPr id="5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886460"/>
                      </a:xfrm>
                      <a:prstGeom prst="rect">
                        <a:avLst/>
                      </a:prstGeom>
                      <a:solidFill>
                        <a:srgbClr val="9966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423654" id="Rectangle 13" o:spid="_x0000_s1026" style="position:absolute;margin-left:467.8pt;margin-top:.4pt;width:5.65pt;height:6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" fillcolor="#963" stroked="f"/>
          </w:pict>
        </mc:Fallback>
      </mc:AlternateContent>
    </w:r>
    <w:r>
      <w:rPr>
        <w:rFonts w:ascii="Trebuchet MS" w:hAnsi="Trebuchet MS"/>
        <w:sz w:val="20"/>
        <w:szCs w:val="20"/>
      </w:rPr>
      <w:tab/>
    </w:r>
    <w:r w:rsidRPr="003E6B55">
      <w:rPr>
        <w:rFonts w:ascii="Trebuchet MS" w:hAnsi="Trebuchet MS"/>
        <w:b/>
        <w:sz w:val="20"/>
        <w:szCs w:val="20"/>
      </w:rPr>
      <w:fldChar w:fldCharType="begin"/>
    </w:r>
    <w:r w:rsidRPr="003E6B55">
      <w:rPr>
        <w:rFonts w:ascii="Trebuchet MS" w:hAnsi="Trebuchet MS"/>
        <w:b/>
        <w:sz w:val="20"/>
        <w:szCs w:val="20"/>
      </w:rPr>
      <w:instrText>PAGE   \* MERGEFORMAT</w:instrText>
    </w:r>
    <w:r w:rsidRPr="003E6B55">
      <w:rPr>
        <w:rFonts w:ascii="Trebuchet MS" w:hAnsi="Trebuchet MS"/>
        <w:b/>
        <w:sz w:val="20"/>
        <w:szCs w:val="20"/>
      </w:rPr>
      <w:fldChar w:fldCharType="separate"/>
    </w:r>
    <w:r w:rsidR="002E7933" w:rsidRPr="002E7933">
      <w:rPr>
        <w:rFonts w:ascii="Trebuchet MS" w:hAnsi="Trebuchet MS"/>
        <w:b/>
        <w:noProof/>
        <w:sz w:val="20"/>
        <w:szCs w:val="20"/>
        <w:lang w:val="de-DE"/>
      </w:rPr>
      <w:t>1</w:t>
    </w:r>
    <w:r w:rsidRPr="003E6B55">
      <w:rPr>
        <w:rFonts w:ascii="Trebuchet MS" w:hAnsi="Trebuchet MS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933" w:rsidRDefault="002E7933" w:rsidP="00473C59">
      <w:pPr>
        <w:spacing w:after="0" w:line="240" w:lineRule="auto"/>
      </w:pPr>
      <w:r>
        <w:separator/>
      </w:r>
    </w:p>
  </w:footnote>
  <w:footnote w:type="continuationSeparator" w:id="0">
    <w:p w:rsidR="002E7933" w:rsidRDefault="002E7933" w:rsidP="0047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0A3" w:rsidRDefault="002420A3" w:rsidP="002420A3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</w:rPr>
    </w:pPr>
    <w:r>
      <w:rPr>
        <w:rFonts w:ascii="Calibri" w:hAnsi="Calibri"/>
        <w:b/>
        <w:color w:val="FF0000"/>
      </w:rPr>
      <w:t>MINT</w:t>
    </w:r>
    <w:r>
      <w:rPr>
        <w:rFonts w:ascii="Calibri" w:hAnsi="Calibri"/>
        <w:b/>
        <w:color w:val="FF0000"/>
      </w:rPr>
      <w:tab/>
      <w:t>Modul "Robotik"</w:t>
    </w:r>
  </w:p>
  <w:p w:rsidR="002420A3" w:rsidRDefault="002420A3" w:rsidP="002420A3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</w:rPr>
    </w:pPr>
    <w:r>
      <w:rPr>
        <w:rFonts w:ascii="Calibri" w:hAnsi="Calibri"/>
        <w:i/>
        <w:color w:val="FF0000"/>
      </w:rPr>
      <w:t>Wahl</w:t>
    </w:r>
    <w:r w:rsidR="002B77C7">
      <w:rPr>
        <w:rFonts w:ascii="Calibri" w:hAnsi="Calibri"/>
        <w:i/>
        <w:color w:val="FF0000"/>
      </w:rPr>
      <w:t>pflichtfach BL/BS</w:t>
    </w:r>
    <w:r w:rsidR="002B77C7">
      <w:rPr>
        <w:rFonts w:ascii="Calibri" w:hAnsi="Calibri"/>
        <w:i/>
        <w:color w:val="FF0000"/>
      </w:rPr>
      <w:tab/>
      <w:t>Arbeitsblatt 6</w:t>
    </w:r>
    <w:r>
      <w:rPr>
        <w:rFonts w:ascii="Calibri" w:hAnsi="Calibri"/>
        <w:i/>
        <w:color w:val="FF0000"/>
      </w:rPr>
      <w:t xml:space="preserve">: Fahren </w:t>
    </w:r>
    <w:r w:rsidR="002B77C7">
      <w:rPr>
        <w:rFonts w:ascii="Calibri" w:hAnsi="Calibri"/>
        <w:i/>
        <w:color w:val="FF0000"/>
      </w:rPr>
      <w:t>einer Figur</w:t>
    </w:r>
  </w:p>
  <w:p w:rsidR="00473C59" w:rsidRPr="002420A3" w:rsidRDefault="00473C59" w:rsidP="002420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A552C"/>
    <w:multiLevelType w:val="hybridMultilevel"/>
    <w:tmpl w:val="269C8610"/>
    <w:lvl w:ilvl="0" w:tplc="DAE2C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917C7"/>
    <w:multiLevelType w:val="hybridMultilevel"/>
    <w:tmpl w:val="579669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476A8"/>
    <w:multiLevelType w:val="hybridMultilevel"/>
    <w:tmpl w:val="9CD2C0DE"/>
    <w:lvl w:ilvl="0" w:tplc="52F29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E19"/>
    <w:multiLevelType w:val="hybridMultilevel"/>
    <w:tmpl w:val="AB6CF026"/>
    <w:lvl w:ilvl="0" w:tplc="59B4E340">
      <w:start w:val="1"/>
      <w:numFmt w:val="bullet"/>
      <w:lvlText w:val="-"/>
      <w:lvlJc w:val="left"/>
      <w:pPr>
        <w:ind w:left="1141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" w15:restartNumberingAfterBreak="0">
    <w:nsid w:val="5F503815"/>
    <w:multiLevelType w:val="hybridMultilevel"/>
    <w:tmpl w:val="C24A0DF8"/>
    <w:lvl w:ilvl="0" w:tplc="4EDE1F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42120"/>
    <w:multiLevelType w:val="hybridMultilevel"/>
    <w:tmpl w:val="A858CF34"/>
    <w:lvl w:ilvl="0" w:tplc="59B4E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B5159"/>
    <w:multiLevelType w:val="hybridMultilevel"/>
    <w:tmpl w:val="3EEA0CFE"/>
    <w:lvl w:ilvl="0" w:tplc="17EAC872">
      <w:numFmt w:val="bullet"/>
      <w:lvlText w:val="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20"/>
    <w:rsid w:val="000542BE"/>
    <w:rsid w:val="00055ABE"/>
    <w:rsid w:val="00063D16"/>
    <w:rsid w:val="00067E36"/>
    <w:rsid w:val="000C7253"/>
    <w:rsid w:val="001024B7"/>
    <w:rsid w:val="00140111"/>
    <w:rsid w:val="00152C59"/>
    <w:rsid w:val="001B6767"/>
    <w:rsid w:val="002236A6"/>
    <w:rsid w:val="002420A3"/>
    <w:rsid w:val="00290B54"/>
    <w:rsid w:val="002B2D68"/>
    <w:rsid w:val="002B77C7"/>
    <w:rsid w:val="002C294E"/>
    <w:rsid w:val="002E7933"/>
    <w:rsid w:val="00304960"/>
    <w:rsid w:val="00310B2A"/>
    <w:rsid w:val="00381CF0"/>
    <w:rsid w:val="003975C8"/>
    <w:rsid w:val="003B20DF"/>
    <w:rsid w:val="003C55C4"/>
    <w:rsid w:val="0044515A"/>
    <w:rsid w:val="00445744"/>
    <w:rsid w:val="00447081"/>
    <w:rsid w:val="00473C59"/>
    <w:rsid w:val="004E3D50"/>
    <w:rsid w:val="004E51E3"/>
    <w:rsid w:val="004E6504"/>
    <w:rsid w:val="00504344"/>
    <w:rsid w:val="005558CB"/>
    <w:rsid w:val="005A43E7"/>
    <w:rsid w:val="00600DF7"/>
    <w:rsid w:val="0068704D"/>
    <w:rsid w:val="00690544"/>
    <w:rsid w:val="006C4F93"/>
    <w:rsid w:val="006C6E25"/>
    <w:rsid w:val="006E0399"/>
    <w:rsid w:val="00702FD5"/>
    <w:rsid w:val="00704C82"/>
    <w:rsid w:val="00726A3C"/>
    <w:rsid w:val="00727E71"/>
    <w:rsid w:val="007444BA"/>
    <w:rsid w:val="007A18F5"/>
    <w:rsid w:val="007F5378"/>
    <w:rsid w:val="0084492A"/>
    <w:rsid w:val="00867544"/>
    <w:rsid w:val="008716D7"/>
    <w:rsid w:val="008A4991"/>
    <w:rsid w:val="00921175"/>
    <w:rsid w:val="0093067D"/>
    <w:rsid w:val="0093655B"/>
    <w:rsid w:val="00945DF0"/>
    <w:rsid w:val="0095738C"/>
    <w:rsid w:val="00966D20"/>
    <w:rsid w:val="00A77737"/>
    <w:rsid w:val="00AC1EF1"/>
    <w:rsid w:val="00AD2A3E"/>
    <w:rsid w:val="00AE1C6D"/>
    <w:rsid w:val="00AE1F7D"/>
    <w:rsid w:val="00B1795A"/>
    <w:rsid w:val="00B512BE"/>
    <w:rsid w:val="00B70AB3"/>
    <w:rsid w:val="00BE13E6"/>
    <w:rsid w:val="00C33DAA"/>
    <w:rsid w:val="00C45D74"/>
    <w:rsid w:val="00C77E72"/>
    <w:rsid w:val="00C857E3"/>
    <w:rsid w:val="00CA4931"/>
    <w:rsid w:val="00CB6284"/>
    <w:rsid w:val="00CC2EBC"/>
    <w:rsid w:val="00CD05E9"/>
    <w:rsid w:val="00CD3939"/>
    <w:rsid w:val="00CD5D94"/>
    <w:rsid w:val="00D2640B"/>
    <w:rsid w:val="00D27245"/>
    <w:rsid w:val="00D52267"/>
    <w:rsid w:val="00DD50E6"/>
    <w:rsid w:val="00E0628F"/>
    <w:rsid w:val="00E140EC"/>
    <w:rsid w:val="00E430C2"/>
    <w:rsid w:val="00E5641B"/>
    <w:rsid w:val="00EA171D"/>
    <w:rsid w:val="00F9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9F9252"/>
  <w15:docId w15:val="{4E7B1BBA-EC5A-45A8-91E8-A4132B05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02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D2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3C59"/>
  </w:style>
  <w:style w:type="paragraph" w:styleId="Fuzeile">
    <w:name w:val="footer"/>
    <w:basedOn w:val="Standard"/>
    <w:link w:val="Fu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3C59"/>
  </w:style>
  <w:style w:type="paragraph" w:styleId="Titel">
    <w:name w:val="Title"/>
    <w:basedOn w:val="Standard"/>
    <w:next w:val="Standard"/>
    <w:link w:val="TitelZchn"/>
    <w:uiPriority w:val="10"/>
    <w:qFormat/>
    <w:rsid w:val="001024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24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1024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02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4E650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D2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gruppe" ma:contentTypeID="0x0101001BCAAA424C4FC643A41D277282D4C6DA00147A2F50F690F64C87FE6572BCE8E7D1" ma:contentTypeVersion="6" ma:contentTypeDescription="" ma:contentTypeScope="" ma:versionID="483c579ccf0688ad4ae984610ae0038f">
  <xsd:schema xmlns:xsd="http://www.w3.org/2001/XMLSchema" xmlns:xs="http://www.w3.org/2001/XMLSchema" xmlns:p="http://schemas.microsoft.com/office/2006/metadata/properties" xmlns:ns2="ae84a682-57c0-4245-9851-92a7533be2d6" xmlns:ns3="e4c5f5f2-958c-44bd-9179-f1c43ce55659" targetNamespace="http://schemas.microsoft.com/office/2006/metadata/properties" ma:root="true" ma:fieldsID="4f6b894dba00bc585a04737210f6de0b" ns2:_="" ns3:_="">
    <xsd:import namespace="ae84a682-57c0-4245-9851-92a7533be2d6"/>
    <xsd:import namespace="e4c5f5f2-958c-44bd-9179-f1c43ce55659"/>
    <xsd:element name="properties">
      <xsd:complexType>
        <xsd:sequence>
          <xsd:element name="documentManagement">
            <xsd:complexType>
              <xsd:all>
                <xsd:element ref="ns2:if6c3b60cb7946a497c90999f960d465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4a682-57c0-4245-9851-92a7533be2d6" elementFormDefault="qualified">
    <xsd:import namespace="http://schemas.microsoft.com/office/2006/documentManagement/types"/>
    <xsd:import namespace="http://schemas.microsoft.com/office/infopath/2007/PartnerControls"/>
    <xsd:element name="if6c3b60cb7946a497c90999f960d465" ma:index="8" nillable="true" ma:taxonomy="true" ma:internalName="if6c3b60cb7946a497c90999f960d465" ma:taxonomyFieldName="Dokumententyp" ma:displayName="Document Type" ma:default="" ma:fieldId="{2f6c3b60-cb79-46a4-97c9-0999f960d465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5f5f2-958c-44bd-9179-f1c43ce5565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iespalte &quot;Alle abfangen&quot;" ma:hidden="true" ma:list="{1eb8f4ce-8786-412d-8682-84dda8fb87c6}" ma:internalName="TaxCatchAll" ma:showField="CatchAllData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1eb8f4ce-8786-412d-8682-84dda8fb87c6}" ma:internalName="TaxCatchAllLabel" ma:readOnly="true" ma:showField="CatchAllDataLabel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f6c3b60cb7946a497c90999f960d465 xmlns="ae84a682-57c0-4245-9851-92a7533be2d6">
      <Terms xmlns="http://schemas.microsoft.com/office/infopath/2007/PartnerControls"/>
    </if6c3b60cb7946a497c90999f960d465>
    <TaxCatchAll xmlns="e4c5f5f2-958c-44bd-9179-f1c43ce55659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F57B3-7B68-4401-B0E0-CCEEF35F0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4a682-57c0-4245-9851-92a7533be2d6"/>
    <ds:schemaRef ds:uri="e4c5f5f2-958c-44bd-9179-f1c43ce55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B3280C-6401-4419-83B6-E9E1800C6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0C22E-9C6A-437E-9456-910A581736D3}">
  <ds:schemaRefs>
    <ds:schemaRef ds:uri="http://schemas.microsoft.com/office/2006/metadata/properties"/>
    <ds:schemaRef ds:uri="http://schemas.microsoft.com/office/infopath/2007/PartnerControls"/>
    <ds:schemaRef ds:uri="ae84a682-57c0-4245-9851-92a7533be2d6"/>
    <ds:schemaRef ds:uri="e4c5f5f2-958c-44bd-9179-f1c43ce55659"/>
  </ds:schemaRefs>
</ds:datastoreItem>
</file>

<file path=customXml/itemProps4.xml><?xml version="1.0" encoding="utf-8"?>
<ds:datastoreItem xmlns:ds="http://schemas.openxmlformats.org/officeDocument/2006/customXml" ds:itemID="{047E750D-8B25-42F0-A7B5-967321DE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Arbeitsblatt 6: Fahren einer Figur</vt:lpstr>
    </vt:vector>
  </TitlesOfParts>
  <Company>Fachhochschule Nordwestschweiz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Keller Jürg Peter</dc:creator>
  <cp:lastModifiedBy>Keller Jürg 1</cp:lastModifiedBy>
  <cp:revision>9</cp:revision>
  <dcterms:created xsi:type="dcterms:W3CDTF">2021-01-05T13:08:00Z</dcterms:created>
  <dcterms:modified xsi:type="dcterms:W3CDTF">2021-03-08T10:58:00Z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0x0101001BCAAA424C4FC643A41D277282D4C6DA00147A2F50F690F64C87FE6572BCE8E7D1</vt:lpwstr>
  </property>
</Properties>
</file>